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31503" w:rsidRPr="00570A45" w:rsidRDefault="00D31503" w:rsidP="00603A9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 w:rsidRPr="00570A45">
        <w:rPr>
          <w:rFonts w:ascii="Cambria" w:hAnsi="Cambria" w:cs="Arial"/>
          <w:bCs/>
          <w:i/>
          <w:sz w:val="22"/>
          <w:szCs w:val="22"/>
        </w:rPr>
        <w:t xml:space="preserve">Załącznik nr </w:t>
      </w:r>
      <w:r w:rsidR="00197456" w:rsidRPr="00570A45">
        <w:rPr>
          <w:rFonts w:ascii="Cambria" w:hAnsi="Cambria" w:cs="Arial"/>
          <w:bCs/>
          <w:i/>
          <w:sz w:val="22"/>
          <w:szCs w:val="22"/>
        </w:rPr>
        <w:t>7</w:t>
      </w:r>
    </w:p>
    <w:p w:rsidR="00205AB9" w:rsidRPr="00570A45" w:rsidRDefault="00205AB9" w:rsidP="00570A45">
      <w:pPr>
        <w:ind w:left="6096" w:firstLine="141"/>
        <w:rPr>
          <w:rFonts w:ascii="Cambria" w:hAnsi="Cambria" w:cs="Arial"/>
          <w:b/>
          <w:sz w:val="22"/>
          <w:szCs w:val="22"/>
        </w:rPr>
      </w:pPr>
      <w:r w:rsidRPr="00570A45">
        <w:rPr>
          <w:rFonts w:ascii="Cambria" w:hAnsi="Cambria" w:cs="Arial"/>
          <w:b/>
          <w:sz w:val="22"/>
          <w:szCs w:val="22"/>
        </w:rPr>
        <w:t xml:space="preserve">Skarb Państwa- </w:t>
      </w:r>
    </w:p>
    <w:p w:rsidR="00205AB9" w:rsidRPr="00570A45" w:rsidRDefault="00205AB9" w:rsidP="00570A45">
      <w:pPr>
        <w:ind w:left="6237"/>
        <w:rPr>
          <w:rFonts w:ascii="Cambria" w:hAnsi="Cambria" w:cs="Arial"/>
          <w:b/>
          <w:sz w:val="22"/>
          <w:szCs w:val="22"/>
        </w:rPr>
      </w:pPr>
      <w:r w:rsidRPr="00570A45">
        <w:rPr>
          <w:rFonts w:ascii="Cambria" w:hAnsi="Cambria" w:cs="Arial"/>
          <w:b/>
          <w:sz w:val="22"/>
          <w:szCs w:val="22"/>
        </w:rPr>
        <w:t xml:space="preserve">Państwowe Gospodarstwo Leśne Lasy Państwowe </w:t>
      </w:r>
    </w:p>
    <w:p w:rsidR="00205AB9" w:rsidRPr="00570A45" w:rsidRDefault="00205AB9" w:rsidP="00570A45">
      <w:pPr>
        <w:ind w:left="6237"/>
        <w:rPr>
          <w:rFonts w:ascii="Cambria" w:hAnsi="Cambria" w:cs="Arial"/>
          <w:sz w:val="22"/>
          <w:szCs w:val="22"/>
        </w:rPr>
      </w:pPr>
      <w:r w:rsidRPr="00570A45">
        <w:rPr>
          <w:rFonts w:ascii="Cambria" w:hAnsi="Cambria" w:cs="Arial"/>
          <w:sz w:val="22"/>
          <w:szCs w:val="22"/>
        </w:rPr>
        <w:t xml:space="preserve">Nadleśnictwo Dąbrowa </w:t>
      </w:r>
    </w:p>
    <w:p w:rsidR="00205AB9" w:rsidRPr="00570A45" w:rsidRDefault="00205AB9" w:rsidP="00570A45">
      <w:pPr>
        <w:ind w:left="6237"/>
        <w:rPr>
          <w:rFonts w:ascii="Cambria" w:hAnsi="Cambria" w:cs="Arial"/>
          <w:i/>
          <w:sz w:val="22"/>
          <w:szCs w:val="22"/>
        </w:rPr>
      </w:pPr>
      <w:r w:rsidRPr="00570A45">
        <w:rPr>
          <w:rFonts w:ascii="Cambria" w:hAnsi="Cambria" w:cs="Arial"/>
          <w:sz w:val="22"/>
          <w:szCs w:val="22"/>
        </w:rPr>
        <w:t>ul. Leśna 25 86-131 Jeżewo</w:t>
      </w:r>
    </w:p>
    <w:p w:rsidR="00205AB9" w:rsidRPr="00570A45" w:rsidRDefault="00205AB9" w:rsidP="00603A9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205AB9" w:rsidRPr="00570A45" w:rsidRDefault="00205AB9" w:rsidP="00570A45">
      <w:pPr>
        <w:rPr>
          <w:rFonts w:ascii="Cambria" w:hAnsi="Cambria" w:cs="Arial"/>
          <w:b/>
          <w:sz w:val="22"/>
          <w:szCs w:val="22"/>
        </w:rPr>
      </w:pPr>
      <w:r w:rsidRPr="00570A45">
        <w:rPr>
          <w:rFonts w:ascii="Cambria" w:hAnsi="Cambria" w:cs="Arial"/>
          <w:b/>
          <w:sz w:val="22"/>
          <w:szCs w:val="22"/>
        </w:rPr>
        <w:t>Wykonawca:</w:t>
      </w:r>
    </w:p>
    <w:p w:rsidR="00205AB9" w:rsidRPr="00570A45" w:rsidRDefault="00205AB9" w:rsidP="00570A45">
      <w:pPr>
        <w:ind w:right="5954"/>
        <w:rPr>
          <w:rFonts w:ascii="Cambria" w:hAnsi="Cambria" w:cs="Arial"/>
          <w:sz w:val="22"/>
          <w:szCs w:val="22"/>
        </w:rPr>
      </w:pPr>
      <w:r w:rsidRPr="00570A45">
        <w:rPr>
          <w:rFonts w:ascii="Cambria" w:hAnsi="Cambria" w:cs="Arial"/>
          <w:sz w:val="22"/>
          <w:szCs w:val="22"/>
        </w:rPr>
        <w:t>…………………………………………………………………………</w:t>
      </w:r>
    </w:p>
    <w:p w:rsidR="00205AB9" w:rsidRPr="00570A45" w:rsidRDefault="00205AB9" w:rsidP="00603A90">
      <w:pPr>
        <w:ind w:right="5953"/>
        <w:rPr>
          <w:rFonts w:ascii="Cambria" w:hAnsi="Cambria" w:cs="Arial"/>
          <w:i/>
          <w:sz w:val="22"/>
          <w:szCs w:val="22"/>
        </w:rPr>
      </w:pPr>
      <w:r w:rsidRPr="00570A45">
        <w:rPr>
          <w:rFonts w:ascii="Cambria" w:hAnsi="Cambria" w:cs="Arial"/>
          <w:i/>
          <w:sz w:val="22"/>
          <w:szCs w:val="22"/>
        </w:rPr>
        <w:t>(pełna nazwa/firma, adres, w zależności od podmiotu: NIP/PESEL, KRS/CEiDG)</w:t>
      </w:r>
    </w:p>
    <w:p w:rsidR="00205AB9" w:rsidRPr="00570A45" w:rsidRDefault="00205AB9" w:rsidP="00570A45">
      <w:pPr>
        <w:rPr>
          <w:rFonts w:ascii="Cambria" w:hAnsi="Cambria" w:cs="Arial"/>
          <w:sz w:val="22"/>
          <w:szCs w:val="22"/>
          <w:u w:val="single"/>
        </w:rPr>
      </w:pPr>
      <w:r w:rsidRPr="00570A45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205AB9" w:rsidRPr="00570A45" w:rsidRDefault="00205AB9" w:rsidP="00570A45">
      <w:pPr>
        <w:ind w:right="5954"/>
        <w:rPr>
          <w:rFonts w:ascii="Cambria" w:hAnsi="Cambria" w:cs="Arial"/>
          <w:sz w:val="22"/>
          <w:szCs w:val="22"/>
        </w:rPr>
      </w:pPr>
      <w:r w:rsidRPr="00570A45">
        <w:rPr>
          <w:rFonts w:ascii="Cambria" w:hAnsi="Cambria" w:cs="Arial"/>
          <w:sz w:val="22"/>
          <w:szCs w:val="22"/>
        </w:rPr>
        <w:t>…………………………………………………………………………</w:t>
      </w:r>
    </w:p>
    <w:p w:rsidR="00205AB9" w:rsidRPr="00570A45" w:rsidRDefault="00205AB9" w:rsidP="00603A90">
      <w:pPr>
        <w:ind w:right="5953"/>
        <w:rPr>
          <w:rFonts w:ascii="Cambria" w:hAnsi="Cambria" w:cs="Arial"/>
          <w:i/>
          <w:sz w:val="22"/>
          <w:szCs w:val="22"/>
        </w:rPr>
      </w:pPr>
      <w:r w:rsidRPr="00570A45">
        <w:rPr>
          <w:rFonts w:ascii="Cambria" w:hAnsi="Cambria" w:cs="Arial"/>
          <w:i/>
          <w:sz w:val="22"/>
          <w:szCs w:val="22"/>
        </w:rPr>
        <w:t>(imię, nazwisko, stanowisko/podstawa do  reprezentacji)</w:t>
      </w:r>
    </w:p>
    <w:p w:rsidR="00E314EE" w:rsidRPr="00603A90" w:rsidRDefault="00E314EE" w:rsidP="00603A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03A90" w:rsidRPr="00570A45" w:rsidRDefault="00603A90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570A45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570A45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603A90" w:rsidRPr="00603A90" w:rsidRDefault="00603A90">
      <w:pPr>
        <w:suppressAutoHyphens w:val="0"/>
        <w:spacing w:before="120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:rsidR="00603A90" w:rsidRPr="00603A90" w:rsidRDefault="00603A90" w:rsidP="00570A45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570A45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podstawowym bez negocjacji, o którym mowa w art. 275 pkt 1 ustawy z dnia 11 września 2019 r. Prawo zamówień publicznych (tekst jedn. Dz. U. z </w:t>
      </w:r>
      <w:bookmarkStart w:id="0" w:name="_GoBack"/>
      <w:bookmarkEnd w:id="0"/>
      <w:r w:rsidR="00D36457">
        <w:rPr>
          <w:rFonts w:ascii="Cambria" w:hAnsi="Cambria" w:cs="Arial"/>
          <w:sz w:val="22"/>
          <w:szCs w:val="22"/>
          <w:lang w:eastAsia="pl-PL"/>
        </w:rPr>
        <w:t>2022 poz. 1710</w:t>
      </w:r>
      <w:r w:rsidRPr="00570A45">
        <w:rPr>
          <w:rFonts w:ascii="Cambria" w:hAnsi="Cambria" w:cs="Arial"/>
          <w:sz w:val="22"/>
          <w:szCs w:val="22"/>
          <w:lang w:eastAsia="pl-PL"/>
        </w:rPr>
        <w:t>) pn</w:t>
      </w:r>
      <w:r w:rsidR="00E314EE" w:rsidRPr="00603A90">
        <w:rPr>
          <w:rFonts w:ascii="Cambria" w:hAnsi="Cambria" w:cs="Arial"/>
          <w:bCs/>
          <w:sz w:val="22"/>
          <w:szCs w:val="22"/>
          <w:lang w:eastAsia="pl-PL"/>
        </w:rPr>
        <w:t>.</w:t>
      </w:r>
      <w:r w:rsidR="00E314EE" w:rsidRPr="00603A90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11612" w:rsidRPr="00C11612">
        <w:rPr>
          <w:rFonts w:ascii="Cambria" w:hAnsi="Cambria" w:cs="Arial"/>
          <w:b/>
          <w:sz w:val="22"/>
          <w:szCs w:val="22"/>
        </w:rPr>
        <w:t>„Utwardzenie części działki polegające na wykonaniu nawierzchni bitumicznej, na odcinku lądowiska, na terenie Nadleśnictwa Dąbrowa</w:t>
      </w:r>
      <w:r w:rsidR="00C11612">
        <w:rPr>
          <w:rFonts w:ascii="Cambria" w:hAnsi="Cambria" w:cs="Arial"/>
          <w:b/>
          <w:sz w:val="22"/>
          <w:szCs w:val="22"/>
        </w:rPr>
        <w:t>”</w:t>
      </w:r>
    </w:p>
    <w:p w:rsidR="00205AB9" w:rsidRPr="00603A90" w:rsidRDefault="00357672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603A90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E314EE" w:rsidRPr="00603A90" w:rsidRDefault="00E314EE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603A90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</w:t>
      </w:r>
    </w:p>
    <w:p w:rsidR="00E314EE" w:rsidRPr="00603A90" w:rsidRDefault="00E314EE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603A90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E314EE" w:rsidRPr="00603A90" w:rsidRDefault="00E314EE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603A90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</w:t>
      </w:r>
    </w:p>
    <w:p w:rsidR="0001289D" w:rsidRPr="00603A90" w:rsidRDefault="00E314E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70A45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3A90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D6265">
        <w:rPr>
          <w:rFonts w:ascii="Cambria" w:hAnsi="Cambria" w:cs="Arial"/>
          <w:sz w:val="22"/>
          <w:szCs w:val="22"/>
          <w:lang w:eastAsia="pl-PL"/>
        </w:rPr>
      </w:r>
      <w:r w:rsidR="009D6265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570A45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603A90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D459FB" w:rsidRPr="00603A90">
        <w:rPr>
          <w:rFonts w:ascii="Cambria" w:hAnsi="Cambria" w:cs="Arial"/>
          <w:sz w:val="22"/>
          <w:szCs w:val="22"/>
          <w:lang w:eastAsia="pl-PL"/>
        </w:rPr>
        <w:t>tekst jedn. Dz. U. z 2021</w:t>
      </w:r>
      <w:r w:rsidRPr="00603A90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041FD" w:rsidRPr="00603A9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459FB" w:rsidRPr="00603A90">
        <w:rPr>
          <w:rFonts w:ascii="Cambria" w:hAnsi="Cambria" w:cs="Arial"/>
          <w:sz w:val="22"/>
          <w:szCs w:val="22"/>
          <w:lang w:eastAsia="pl-PL"/>
        </w:rPr>
        <w:t>275</w:t>
      </w:r>
      <w:r w:rsidRPr="00603A90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:rsidR="00E314EE" w:rsidRPr="00603A90" w:rsidRDefault="00E314E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570A45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3A90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D6265">
        <w:rPr>
          <w:rFonts w:ascii="Cambria" w:hAnsi="Cambria" w:cs="Arial"/>
          <w:sz w:val="22"/>
          <w:szCs w:val="22"/>
          <w:lang w:eastAsia="pl-PL"/>
        </w:rPr>
      </w:r>
      <w:r w:rsidR="009D6265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570A45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603A90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603A90">
        <w:rPr>
          <w:rFonts w:ascii="Cambria" w:hAnsi="Cambria" w:cs="Arial"/>
          <w:sz w:val="22"/>
          <w:szCs w:val="22"/>
          <w:lang w:eastAsia="pl-PL"/>
        </w:rPr>
        <w:t>ustawy z dnia 16 lutego 2007 r. o ochronie konkurencji i konsum</w:t>
      </w:r>
      <w:r w:rsidR="00D459FB" w:rsidRPr="00603A90">
        <w:rPr>
          <w:rFonts w:ascii="Cambria" w:hAnsi="Cambria" w:cs="Arial"/>
          <w:sz w:val="22"/>
          <w:szCs w:val="22"/>
          <w:lang w:eastAsia="pl-PL"/>
        </w:rPr>
        <w:t>entów (tekst jedn. Dz. U. z 2021</w:t>
      </w:r>
      <w:r w:rsidR="00B15867" w:rsidRPr="00603A90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D459FB" w:rsidRPr="00603A90">
        <w:rPr>
          <w:rFonts w:ascii="Cambria" w:hAnsi="Cambria" w:cs="Arial"/>
          <w:sz w:val="22"/>
          <w:szCs w:val="22"/>
          <w:lang w:eastAsia="pl-PL"/>
        </w:rPr>
        <w:t>275</w:t>
      </w:r>
      <w:r w:rsidR="00B15867" w:rsidRPr="00603A90">
        <w:rPr>
          <w:rFonts w:ascii="Cambria" w:hAnsi="Cambria" w:cs="Arial"/>
          <w:sz w:val="22"/>
          <w:szCs w:val="22"/>
          <w:lang w:eastAsia="pl-PL"/>
        </w:rPr>
        <w:t xml:space="preserve">) </w:t>
      </w:r>
      <w:r w:rsidRPr="00603A90">
        <w:rPr>
          <w:rFonts w:ascii="Cambria" w:hAnsi="Cambria" w:cs="Arial"/>
          <w:sz w:val="22"/>
          <w:szCs w:val="22"/>
          <w:lang w:eastAsia="pl-PL"/>
        </w:rPr>
        <w:t>wraz z wykonawcą, który złożył ofertę w przedmiotowym postępowaniu  tj. (podać nazwę i adres)*:</w:t>
      </w:r>
    </w:p>
    <w:p w:rsidR="00E314EE" w:rsidRPr="00603A90" w:rsidRDefault="00E314E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603A90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</w:t>
      </w:r>
      <w:r w:rsidR="00205AB9" w:rsidRPr="00603A90">
        <w:rPr>
          <w:rFonts w:ascii="Cambria" w:hAnsi="Cambria" w:cs="Arial"/>
          <w:sz w:val="22"/>
          <w:szCs w:val="22"/>
          <w:lang w:eastAsia="pl-PL"/>
        </w:rPr>
        <w:t>_____</w:t>
      </w:r>
    </w:p>
    <w:p w:rsidR="00E314EE" w:rsidRPr="00603A90" w:rsidRDefault="00E314EE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603A90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E314EE" w:rsidRPr="00603A90" w:rsidRDefault="00E314EE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603A90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</w:t>
      </w:r>
      <w:r w:rsidR="00205AB9" w:rsidRPr="00603A90">
        <w:rPr>
          <w:rFonts w:ascii="Cambria" w:hAnsi="Cambria" w:cs="Arial"/>
          <w:sz w:val="22"/>
          <w:szCs w:val="22"/>
          <w:lang w:eastAsia="pl-PL"/>
        </w:rPr>
        <w:t>______________</w:t>
      </w:r>
      <w:r w:rsidRPr="00603A90">
        <w:rPr>
          <w:rFonts w:ascii="Cambria" w:hAnsi="Cambria" w:cs="Arial"/>
          <w:sz w:val="22"/>
          <w:szCs w:val="22"/>
          <w:lang w:eastAsia="pl-PL"/>
        </w:rPr>
        <w:t>**</w:t>
      </w:r>
    </w:p>
    <w:p w:rsidR="00D96055" w:rsidRPr="00603A90" w:rsidRDefault="00D960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05AB9" w:rsidRPr="00570A45" w:rsidRDefault="00205AB9">
      <w:pPr>
        <w:pStyle w:val="Bezodstpw"/>
        <w:jc w:val="right"/>
        <w:rPr>
          <w:rFonts w:ascii="Cambria" w:hAnsi="Cambria"/>
          <w:sz w:val="22"/>
          <w:szCs w:val="22"/>
        </w:rPr>
      </w:pPr>
      <w:r w:rsidRPr="00570A45">
        <w:rPr>
          <w:rFonts w:ascii="Cambria" w:hAnsi="Cambria"/>
          <w:sz w:val="22"/>
          <w:szCs w:val="22"/>
        </w:rPr>
        <w:t>________________________</w:t>
      </w:r>
    </w:p>
    <w:p w:rsidR="00B73F4D" w:rsidRPr="00570A45" w:rsidRDefault="00205AB9">
      <w:pPr>
        <w:pStyle w:val="Bezodstpw"/>
        <w:jc w:val="center"/>
        <w:rPr>
          <w:rFonts w:ascii="Cambria" w:hAnsi="Cambria"/>
          <w:sz w:val="22"/>
          <w:szCs w:val="22"/>
        </w:rPr>
      </w:pPr>
      <w:r w:rsidRPr="00570A45"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                              </w:t>
      </w:r>
      <w:r w:rsidR="00B73F4D" w:rsidRPr="00570A45">
        <w:rPr>
          <w:rFonts w:ascii="Cambria" w:hAnsi="Cambria"/>
          <w:sz w:val="22"/>
          <w:szCs w:val="22"/>
        </w:rPr>
        <w:t>(podpis)</w:t>
      </w:r>
    </w:p>
    <w:p w:rsidR="00E85DA8" w:rsidRPr="00570A45" w:rsidRDefault="00E85DA8">
      <w:pPr>
        <w:pStyle w:val="Bezodstpw"/>
        <w:jc w:val="right"/>
        <w:rPr>
          <w:rFonts w:ascii="Cambria" w:eastAsia="Calibri" w:hAnsi="Cambria"/>
          <w:sz w:val="22"/>
          <w:szCs w:val="22"/>
          <w:lang w:eastAsia="en-US"/>
        </w:rPr>
      </w:pPr>
    </w:p>
    <w:p w:rsidR="00E314EE" w:rsidRPr="00570A45" w:rsidRDefault="0077771C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Cs w:val="22"/>
          <w:lang w:eastAsia="en-US"/>
        </w:rPr>
      </w:pPr>
      <w:r w:rsidRPr="00570A45">
        <w:rPr>
          <w:rFonts w:ascii="Cambria" w:eastAsia="Calibri" w:hAnsi="Cambria" w:cs="Arial"/>
          <w:bCs/>
          <w:i/>
          <w:szCs w:val="22"/>
          <w:lang w:eastAsia="en-US"/>
        </w:rPr>
        <w:t>* należy za</w:t>
      </w:r>
      <w:r w:rsidR="00E314EE" w:rsidRPr="00570A45">
        <w:rPr>
          <w:rFonts w:ascii="Cambria" w:eastAsia="Calibri" w:hAnsi="Cambria" w:cs="Arial"/>
          <w:bCs/>
          <w:i/>
          <w:szCs w:val="22"/>
          <w:lang w:eastAsia="en-US"/>
        </w:rPr>
        <w:t xml:space="preserve">kreślić odpowiedni kwadrat, </w:t>
      </w:r>
    </w:p>
    <w:p w:rsidR="00E314EE" w:rsidRPr="00570A45" w:rsidRDefault="00E314EE">
      <w:pPr>
        <w:suppressAutoHyphens w:val="0"/>
        <w:spacing w:before="120"/>
        <w:jc w:val="both"/>
        <w:rPr>
          <w:rFonts w:ascii="Cambria" w:eastAsia="Calibri" w:hAnsi="Cambria" w:cs="Arial"/>
          <w:i/>
          <w:szCs w:val="22"/>
          <w:lang w:eastAsia="en-US"/>
        </w:rPr>
      </w:pPr>
      <w:r w:rsidRPr="00570A45">
        <w:rPr>
          <w:rFonts w:ascii="Cambria" w:eastAsia="Calibri" w:hAnsi="Cambria" w:cs="Arial"/>
          <w:i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sectPr w:rsidR="00E314EE" w:rsidRPr="00570A45" w:rsidSect="00205AB9">
      <w:pgSz w:w="11905" w:h="16837"/>
      <w:pgMar w:top="426" w:right="1273" w:bottom="426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265" w:rsidRDefault="009D6265">
      <w:r>
        <w:separator/>
      </w:r>
    </w:p>
  </w:endnote>
  <w:endnote w:type="continuationSeparator" w:id="0">
    <w:p w:rsidR="009D6265" w:rsidRDefault="009D6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265" w:rsidRDefault="009D6265">
      <w:r>
        <w:separator/>
      </w:r>
    </w:p>
  </w:footnote>
  <w:footnote w:type="continuationSeparator" w:id="0">
    <w:p w:rsidR="009D6265" w:rsidRDefault="009D62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3CA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3E7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0F7F66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56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5AB9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08A7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2486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401"/>
    <w:rsid w:val="00293F25"/>
    <w:rsid w:val="00295922"/>
    <w:rsid w:val="00295D98"/>
    <w:rsid w:val="00296CF8"/>
    <w:rsid w:val="002978EA"/>
    <w:rsid w:val="002A2E2A"/>
    <w:rsid w:val="002A4539"/>
    <w:rsid w:val="002A4EFE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8C8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2EAE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672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2E3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558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77E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41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A45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11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3A90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4EA5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734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771C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3E1B"/>
    <w:rsid w:val="007A6EC6"/>
    <w:rsid w:val="007B0978"/>
    <w:rsid w:val="007B0A22"/>
    <w:rsid w:val="007B1D52"/>
    <w:rsid w:val="007B2647"/>
    <w:rsid w:val="007B5712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0EF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48C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351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77540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6265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FFE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0B3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4A39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921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1612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DCA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3D6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57"/>
    <w:rsid w:val="00D364F8"/>
    <w:rsid w:val="00D406D2"/>
    <w:rsid w:val="00D40F7B"/>
    <w:rsid w:val="00D441A2"/>
    <w:rsid w:val="00D451E0"/>
    <w:rsid w:val="00D45980"/>
    <w:rsid w:val="00D459F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1BA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411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F1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5FD1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C0CA3"/>
  <w15:docId w15:val="{1F81DEA5-2EDC-4786-84CD-7C88C58F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4645F"/>
    <w:pPr>
      <w:spacing w:after="120"/>
    </w:pPr>
    <w:rPr>
      <w:lang w:val="x-none"/>
    </w:r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  <w:rPr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  <w:rPr>
      <w:lang w:val="x-none"/>
    </w:rPr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/>
      <w:lang w:val="x-none" w:eastAsia="x-none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AAB09-974A-420D-8732-51B11DEDF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1204 N.Dąbrowa Kamil Zasadowski</cp:lastModifiedBy>
  <cp:revision>6</cp:revision>
  <cp:lastPrinted>2021-08-04T09:56:00Z</cp:lastPrinted>
  <dcterms:created xsi:type="dcterms:W3CDTF">2022-08-16T10:53:00Z</dcterms:created>
  <dcterms:modified xsi:type="dcterms:W3CDTF">2022-08-22T06:40:00Z</dcterms:modified>
</cp:coreProperties>
</file>